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7F3EF" w14:textId="77777777" w:rsidR="00211037" w:rsidRPr="00CA6C68" w:rsidRDefault="00211037" w:rsidP="00453A77">
      <w:pPr>
        <w:spacing w:before="0"/>
        <w:jc w:val="center"/>
        <w:rPr>
          <w:rFonts w:ascii="Times New Roman" w:hAnsi="Times New Roman"/>
          <w:b/>
          <w:smallCaps/>
          <w:szCs w:val="22"/>
        </w:rPr>
      </w:pPr>
      <w:r w:rsidRPr="00CA6C68">
        <w:rPr>
          <w:rFonts w:ascii="Times New Roman" w:hAnsi="Times New Roman"/>
          <w:b/>
          <w:smallCaps/>
          <w:szCs w:val="22"/>
        </w:rPr>
        <w:t>Letter of invitation to tender</w:t>
      </w:r>
    </w:p>
    <w:p w14:paraId="3E43F032" w14:textId="77777777" w:rsidR="00211037" w:rsidRDefault="00211037" w:rsidP="00211037">
      <w:pPr>
        <w:spacing w:before="0"/>
        <w:ind w:left="3600" w:firstLine="720"/>
        <w:rPr>
          <w:rFonts w:ascii="Times New Roman" w:hAnsi="Times New Roman"/>
          <w:b/>
          <w:szCs w:val="22"/>
        </w:rPr>
      </w:pPr>
    </w:p>
    <w:p w14:paraId="77679C64" w14:textId="4C04CF6E" w:rsidR="00211037" w:rsidRPr="005E1BB9" w:rsidRDefault="00807CE2" w:rsidP="000B03C7">
      <w:pPr>
        <w:spacing w:before="0"/>
        <w:rPr>
          <w:rFonts w:ascii="Times New Roman" w:hAnsi="Times New Roman"/>
          <w:b/>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000B03C7">
        <w:rPr>
          <w:rFonts w:ascii="Times New Roman" w:hAnsi="Times New Roman"/>
          <w:b/>
          <w:szCs w:val="22"/>
        </w:rPr>
        <w:tab/>
      </w:r>
      <w:r w:rsidR="000B03C7">
        <w:rPr>
          <w:rFonts w:ascii="Times New Roman" w:hAnsi="Times New Roman"/>
          <w:b/>
          <w:szCs w:val="22"/>
        </w:rPr>
        <w:tab/>
      </w:r>
      <w:r w:rsidR="000B03C7">
        <w:rPr>
          <w:rFonts w:ascii="Times New Roman" w:hAnsi="Times New Roman"/>
          <w:b/>
          <w:szCs w:val="22"/>
        </w:rPr>
        <w:tab/>
      </w:r>
      <w:r w:rsidR="00F7433D">
        <w:rPr>
          <w:rFonts w:ascii="Times New Roman" w:hAnsi="Times New Roman"/>
          <w:b/>
          <w:szCs w:val="22"/>
        </w:rPr>
        <w:t>Novi Sad</w:t>
      </w:r>
      <w:r w:rsidR="00211037">
        <w:rPr>
          <w:rFonts w:ascii="Times New Roman" w:hAnsi="Times New Roman"/>
          <w:b/>
          <w:szCs w:val="22"/>
        </w:rPr>
        <w:t xml:space="preserve">, </w:t>
      </w:r>
      <w:r w:rsidR="000B03C7">
        <w:rPr>
          <w:rFonts w:ascii="Times New Roman" w:hAnsi="Times New Roman"/>
          <w:b/>
          <w:szCs w:val="22"/>
        </w:rPr>
        <w:t>October</w:t>
      </w:r>
      <w:r w:rsidR="00211037">
        <w:rPr>
          <w:rFonts w:ascii="Times New Roman" w:hAnsi="Times New Roman"/>
          <w:b/>
          <w:szCs w:val="22"/>
        </w:rPr>
        <w:t xml:space="preserve"> </w:t>
      </w:r>
      <w:r w:rsidR="000B03C7">
        <w:rPr>
          <w:rFonts w:ascii="Times New Roman" w:hAnsi="Times New Roman"/>
          <w:b/>
          <w:szCs w:val="22"/>
        </w:rPr>
        <w:t>04</w:t>
      </w:r>
      <w:r w:rsidR="00211037">
        <w:rPr>
          <w:rFonts w:ascii="Times New Roman" w:hAnsi="Times New Roman"/>
          <w:b/>
          <w:szCs w:val="22"/>
          <w:vertAlign w:val="superscript"/>
        </w:rPr>
        <w:t>th</w:t>
      </w:r>
      <w:r w:rsidR="00211037">
        <w:rPr>
          <w:rFonts w:ascii="Times New Roman" w:hAnsi="Times New Roman"/>
          <w:b/>
          <w:szCs w:val="22"/>
        </w:rPr>
        <w:t xml:space="preserve"> 2021</w:t>
      </w:r>
    </w:p>
    <w:p w14:paraId="4C6B5962" w14:textId="77777777" w:rsidR="00874D3F" w:rsidRDefault="00874D3F"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3E365B5C" w14:textId="644A7A43"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Our ref.: </w:t>
      </w:r>
      <w:r w:rsidR="000B03C7" w:rsidRPr="000B03C7">
        <w:rPr>
          <w:rFonts w:ascii="Times New Roman" w:hAnsi="Times New Roman"/>
          <w:b/>
        </w:rPr>
        <w:t>HR-RS253-4/laboratory consumables</w:t>
      </w:r>
    </w:p>
    <w:p w14:paraId="465B9D81" w14:textId="77777777" w:rsidR="00211037" w:rsidRDefault="00211037" w:rsidP="00211037">
      <w:pPr>
        <w:tabs>
          <w:tab w:val="clear" w:pos="720"/>
          <w:tab w:val="clear" w:pos="1440"/>
          <w:tab w:val="left" w:pos="709"/>
          <w:tab w:val="left" w:pos="851"/>
          <w:tab w:val="left" w:pos="1134"/>
          <w:tab w:val="left" w:pos="1418"/>
        </w:tabs>
        <w:spacing w:before="0"/>
        <w:rPr>
          <w:rFonts w:ascii="Times New Roman" w:hAnsi="Times New Roman"/>
          <w:b/>
          <w:szCs w:val="22"/>
        </w:rPr>
      </w:pPr>
    </w:p>
    <w:p w14:paraId="0F0685E6" w14:textId="1A56BB56" w:rsidR="000B03C7" w:rsidRDefault="00211037" w:rsidP="000B03C7">
      <w:pPr>
        <w:tabs>
          <w:tab w:val="clear" w:pos="720"/>
          <w:tab w:val="clear" w:pos="1440"/>
          <w:tab w:val="left" w:pos="709"/>
          <w:tab w:val="left" w:pos="851"/>
          <w:tab w:val="left" w:pos="1134"/>
          <w:tab w:val="left" w:pos="1418"/>
        </w:tabs>
        <w:spacing w:before="0" w:after="240"/>
        <w:rPr>
          <w:rFonts w:ascii="Times New Roman" w:hAnsi="Times New Roman"/>
          <w:b/>
          <w:szCs w:val="22"/>
        </w:rPr>
      </w:pPr>
      <w:r>
        <w:rPr>
          <w:rFonts w:ascii="Times New Roman" w:hAnsi="Times New Roman"/>
          <w:b/>
          <w:szCs w:val="22"/>
        </w:rPr>
        <w:t>Subject</w:t>
      </w:r>
      <w:r w:rsidRPr="0025137A">
        <w:rPr>
          <w:rFonts w:ascii="Times New Roman" w:hAnsi="Times New Roman"/>
          <w:b/>
          <w:szCs w:val="22"/>
        </w:rPr>
        <w:t xml:space="preserve">: </w:t>
      </w:r>
      <w:r>
        <w:rPr>
          <w:rFonts w:ascii="Times New Roman" w:hAnsi="Times New Roman"/>
          <w:b/>
          <w:szCs w:val="22"/>
        </w:rPr>
        <w:t>Invitation to tender for</w:t>
      </w:r>
      <w:r w:rsidRPr="0025137A">
        <w:rPr>
          <w:rFonts w:ascii="Times New Roman" w:hAnsi="Times New Roman"/>
          <w:b/>
          <w:szCs w:val="22"/>
        </w:rPr>
        <w:t xml:space="preserve"> </w:t>
      </w:r>
      <w:r w:rsidR="000B03C7" w:rsidRPr="000B03C7">
        <w:rPr>
          <w:rFonts w:ascii="Times New Roman" w:hAnsi="Times New Roman"/>
          <w:b/>
        </w:rPr>
        <w:t>Supply of laboratory consumables for Detection of pathogens in pools of mosquitoes for the project MOS-Cross2</w:t>
      </w:r>
      <w:r w:rsidR="00874D3F" w:rsidRPr="0014218C">
        <w:rPr>
          <w:rFonts w:ascii="Times New Roman" w:hAnsi="Times New Roman"/>
          <w:b/>
          <w:szCs w:val="22"/>
        </w:rPr>
        <w:t xml:space="preserve">, </w:t>
      </w:r>
      <w:r w:rsidR="00F7433D">
        <w:rPr>
          <w:rFonts w:ascii="Times New Roman" w:hAnsi="Times New Roman"/>
          <w:b/>
          <w:szCs w:val="22"/>
        </w:rPr>
        <w:t>Novi Sad</w:t>
      </w:r>
    </w:p>
    <w:p w14:paraId="68D165CF" w14:textId="0CF96588" w:rsidR="000B03C7" w:rsidRPr="000B03C7" w:rsidRDefault="000B03C7" w:rsidP="000B03C7">
      <w:pPr>
        <w:tabs>
          <w:tab w:val="left" w:pos="851"/>
          <w:tab w:val="left" w:pos="1134"/>
        </w:tabs>
        <w:spacing w:before="0"/>
        <w:rPr>
          <w:rFonts w:ascii="Times New Roman" w:hAnsi="Times New Roman"/>
          <w:szCs w:val="22"/>
        </w:rPr>
      </w:pPr>
      <w:r w:rsidRPr="000B03C7">
        <w:rPr>
          <w:rFonts w:ascii="Times New Roman" w:hAnsi="Times New Roman"/>
          <w:b/>
          <w:szCs w:val="22"/>
        </w:rPr>
        <w:t>Lot no. 1 – Tests for Isolation and real-time RT-PCR</w:t>
      </w:r>
      <w:r>
        <w:rPr>
          <w:rFonts w:ascii="Times New Roman" w:hAnsi="Times New Roman"/>
          <w:b/>
          <w:szCs w:val="22"/>
        </w:rPr>
        <w:t xml:space="preserve"> </w:t>
      </w:r>
      <w:r>
        <w:rPr>
          <w:rFonts w:ascii="Times New Roman" w:hAnsi="Times New Roman"/>
          <w:szCs w:val="22"/>
        </w:rPr>
        <w:t>and/or</w:t>
      </w:r>
    </w:p>
    <w:p w14:paraId="084B7EF5" w14:textId="443BAB9D" w:rsidR="000B03C7" w:rsidRDefault="000B03C7" w:rsidP="000B03C7">
      <w:pPr>
        <w:tabs>
          <w:tab w:val="clear" w:pos="720"/>
          <w:tab w:val="clear" w:pos="1440"/>
          <w:tab w:val="left" w:pos="709"/>
          <w:tab w:val="left" w:pos="851"/>
          <w:tab w:val="left" w:pos="1134"/>
          <w:tab w:val="left" w:pos="1418"/>
        </w:tabs>
        <w:spacing w:before="0"/>
        <w:rPr>
          <w:rFonts w:ascii="Times New Roman" w:hAnsi="Times New Roman"/>
          <w:b/>
          <w:szCs w:val="22"/>
        </w:rPr>
      </w:pPr>
      <w:r w:rsidRPr="000B03C7">
        <w:rPr>
          <w:rFonts w:ascii="Times New Roman" w:hAnsi="Times New Roman"/>
          <w:b/>
          <w:szCs w:val="22"/>
        </w:rPr>
        <w:t>Lot no. 2 – Consumables and plastic material for real-time RT-PCR</w:t>
      </w:r>
    </w:p>
    <w:p w14:paraId="59CEA7ED" w14:textId="77777777" w:rsidR="000B03C7" w:rsidRDefault="000B03C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433B66C4" w14:textId="57E38CF2"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Dear </w:t>
      </w:r>
      <w:r w:rsidR="0012720C">
        <w:rPr>
          <w:rFonts w:ascii="Times New Roman" w:hAnsi="Times New Roman"/>
          <w:szCs w:val="22"/>
        </w:rPr>
        <w:t>Madam</w:t>
      </w:r>
      <w:r w:rsidR="0012720C" w:rsidRPr="0012720C">
        <w:rPr>
          <w:rFonts w:ascii="Times New Roman" w:hAnsi="Times New Roman"/>
          <w:szCs w:val="22"/>
        </w:rPr>
        <w:t>/</w:t>
      </w:r>
      <w:r w:rsidR="0012720C">
        <w:rPr>
          <w:rFonts w:ascii="Times New Roman" w:hAnsi="Times New Roman"/>
          <w:szCs w:val="22"/>
        </w:rPr>
        <w:t>Sir</w:t>
      </w:r>
      <w:r>
        <w:rPr>
          <w:rFonts w:ascii="Times New Roman" w:hAnsi="Times New Roman"/>
          <w:szCs w:val="22"/>
        </w:rPr>
        <w:t>,</w:t>
      </w:r>
    </w:p>
    <w:p w14:paraId="58E246BE" w14:textId="77777777" w:rsidR="00211037" w:rsidRPr="00CA6C68"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7BC0C32F" w14:textId="77777777" w:rsidR="00211037" w:rsidRDefault="00211037" w:rsidP="00211037">
      <w:pPr>
        <w:tabs>
          <w:tab w:val="clear" w:pos="720"/>
          <w:tab w:val="clear" w:pos="1440"/>
          <w:tab w:val="left" w:pos="709"/>
          <w:tab w:val="left" w:pos="851"/>
          <w:tab w:val="left" w:pos="1134"/>
          <w:tab w:val="left" w:pos="1418"/>
        </w:tabs>
        <w:spacing w:before="60" w:after="60"/>
        <w:rPr>
          <w:rFonts w:ascii="Times New Roman" w:hAnsi="Times New Roman"/>
          <w:szCs w:val="22"/>
        </w:rPr>
      </w:pPr>
      <w:r>
        <w:rPr>
          <w:rFonts w:ascii="Times New Roman" w:hAnsi="Times New Roman"/>
          <w:szCs w:val="22"/>
        </w:rPr>
        <w:t>This is an invitation to tender for the above-mentioned supply contract. P</w:t>
      </w:r>
      <w:r w:rsidRPr="00CA6C68">
        <w:rPr>
          <w:rFonts w:ascii="Times New Roman" w:hAnsi="Times New Roman"/>
          <w:szCs w:val="22"/>
        </w:rPr>
        <w:t>lease find enclosed the following documents, which constitute the tender dossier:</w:t>
      </w:r>
    </w:p>
    <w:p w14:paraId="2D0CCBF3"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 xml:space="preserve">Instructions to tenderers </w:t>
      </w:r>
    </w:p>
    <w:p w14:paraId="5EF8F614"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Draft contract and special conditions, including annexes</w:t>
      </w:r>
    </w:p>
    <w:p w14:paraId="10053E14"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Draft contract</w:t>
      </w:r>
    </w:p>
    <w:p w14:paraId="342B2C74"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Special conditions</w:t>
      </w:r>
    </w:p>
    <w:p w14:paraId="775537E7"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w:t>
      </w:r>
      <w:r w:rsidRPr="00FE5194">
        <w:rPr>
          <w:rFonts w:ascii="Times New Roman" w:hAnsi="Times New Roman"/>
          <w:szCs w:val="22"/>
        </w:rPr>
        <w:t>:</w:t>
      </w:r>
      <w:r w:rsidRPr="00FE5194">
        <w:rPr>
          <w:rFonts w:ascii="Times New Roman" w:hAnsi="Times New Roman"/>
          <w:szCs w:val="22"/>
        </w:rPr>
        <w:tab/>
        <w:t xml:space="preserve">general conditions </w:t>
      </w:r>
    </w:p>
    <w:p w14:paraId="1B4E89FD"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II</w:t>
      </w:r>
      <w:r w:rsidRPr="00FE5194">
        <w:rPr>
          <w:rFonts w:ascii="Times New Roman" w:hAnsi="Times New Roman"/>
          <w:szCs w:val="22"/>
        </w:rPr>
        <w:t xml:space="preserve"> +</w:t>
      </w:r>
      <w:r>
        <w:rPr>
          <w:rFonts w:ascii="Times New Roman" w:hAnsi="Times New Roman"/>
          <w:szCs w:val="22"/>
        </w:rPr>
        <w:t xml:space="preserve"> III</w:t>
      </w:r>
      <w:r w:rsidRPr="00FE5194">
        <w:rPr>
          <w:rFonts w:ascii="Times New Roman" w:hAnsi="Times New Roman"/>
          <w:szCs w:val="22"/>
        </w:rPr>
        <w:t>:</w:t>
      </w:r>
      <w:r w:rsidRPr="00FE5194">
        <w:rPr>
          <w:rFonts w:ascii="Times New Roman" w:hAnsi="Times New Roman"/>
          <w:szCs w:val="22"/>
        </w:rPr>
        <w:tab/>
        <w:t xml:space="preserve">technical specifications + technical offer (to be tailored to the specific project) </w:t>
      </w:r>
    </w:p>
    <w:p w14:paraId="2F106622"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IV</w:t>
      </w:r>
      <w:r w:rsidRPr="00FE5194">
        <w:rPr>
          <w:rFonts w:ascii="Times New Roman" w:hAnsi="Times New Roman"/>
          <w:szCs w:val="22"/>
        </w:rPr>
        <w:t>:</w:t>
      </w:r>
      <w:r w:rsidRPr="00FE5194">
        <w:rPr>
          <w:rFonts w:ascii="Times New Roman" w:hAnsi="Times New Roman"/>
          <w:szCs w:val="22"/>
        </w:rPr>
        <w:tab/>
        <w:t>budget breakdown (model financial offer)</w:t>
      </w:r>
    </w:p>
    <w:p w14:paraId="232AFB2C"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V</w:t>
      </w:r>
      <w:r w:rsidRPr="00FE5194">
        <w:rPr>
          <w:rFonts w:ascii="Times New Roman" w:hAnsi="Times New Roman"/>
          <w:szCs w:val="22"/>
        </w:rPr>
        <w:t>:</w:t>
      </w:r>
      <w:r w:rsidRPr="00FE5194">
        <w:rPr>
          <w:rFonts w:ascii="Times New Roman" w:hAnsi="Times New Roman"/>
          <w:szCs w:val="22"/>
        </w:rPr>
        <w:tab/>
        <w:t>forms</w:t>
      </w:r>
    </w:p>
    <w:p w14:paraId="42F29223" w14:textId="77777777" w:rsidR="00211037" w:rsidRPr="00FE5194" w:rsidRDefault="00211037" w:rsidP="00211037">
      <w:pPr>
        <w:numPr>
          <w:ilvl w:val="0"/>
          <w:numId w:val="9"/>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FE5194">
        <w:rPr>
          <w:rFonts w:ascii="Times New Roman" w:hAnsi="Times New Roman"/>
          <w:szCs w:val="22"/>
        </w:rPr>
        <w:t>Further information</w:t>
      </w:r>
    </w:p>
    <w:p w14:paraId="6EDD29AB"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Administrative compliance grid</w:t>
      </w:r>
    </w:p>
    <w:p w14:paraId="359486F9"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Evaluation grid</w:t>
      </w:r>
    </w:p>
    <w:p w14:paraId="1E0AD00E" w14:textId="77777777" w:rsidR="00211037"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Tender form for a supply contract</w:t>
      </w:r>
    </w:p>
    <w:p w14:paraId="1FDC7B82" w14:textId="77777777" w:rsidR="00211037" w:rsidRPr="00A358E8" w:rsidRDefault="00211037" w:rsidP="00211037">
      <w:pPr>
        <w:tabs>
          <w:tab w:val="clear" w:pos="720"/>
          <w:tab w:val="clear" w:pos="1440"/>
          <w:tab w:val="left" w:pos="709"/>
          <w:tab w:val="left" w:pos="851"/>
          <w:tab w:val="left" w:pos="1134"/>
          <w:tab w:val="left" w:pos="1418"/>
        </w:tabs>
        <w:spacing w:before="0" w:after="60"/>
        <w:rPr>
          <w:rFonts w:ascii="Times New Roman" w:hAnsi="Times New Roman"/>
          <w:szCs w:val="22"/>
        </w:rPr>
      </w:pPr>
      <w:r>
        <w:rPr>
          <w:rFonts w:ascii="Times New Roman" w:hAnsi="Times New Roman"/>
          <w:szCs w:val="22"/>
        </w:rPr>
        <w:tab/>
      </w:r>
      <w:r w:rsidRPr="00A358E8">
        <w:rPr>
          <w:rFonts w:ascii="Times New Roman" w:hAnsi="Times New Roman"/>
          <w:szCs w:val="22"/>
        </w:rPr>
        <w:t>Annex 1 - Declaration of honour on exclusion and selection criteria…..Form a.1</w:t>
      </w:r>
      <w:r>
        <w:rPr>
          <w:rFonts w:ascii="Times New Roman" w:hAnsi="Times New Roman"/>
          <w:szCs w:val="22"/>
        </w:rPr>
        <w:t>4</w:t>
      </w:r>
    </w:p>
    <w:p w14:paraId="687AFC92" w14:textId="77777777" w:rsidR="00211037" w:rsidRDefault="00211037" w:rsidP="00211037">
      <w:pPr>
        <w:tabs>
          <w:tab w:val="clear" w:pos="720"/>
          <w:tab w:val="clear" w:pos="1440"/>
          <w:tab w:val="left" w:pos="709"/>
          <w:tab w:val="left" w:pos="851"/>
          <w:tab w:val="left" w:pos="1134"/>
          <w:tab w:val="left" w:pos="1418"/>
        </w:tabs>
        <w:spacing w:after="60"/>
        <w:rPr>
          <w:rFonts w:ascii="Times New Roman" w:hAnsi="Times New Roman"/>
          <w:szCs w:val="22"/>
        </w:rPr>
      </w:pPr>
      <w:r w:rsidRPr="00CA6C68">
        <w:rPr>
          <w:rFonts w:ascii="Times New Roman" w:hAnsi="Times New Roman"/>
          <w:szCs w:val="22"/>
        </w:rPr>
        <w:t xml:space="preserve">For full information about procurement procedures please consult the </w:t>
      </w:r>
      <w:r>
        <w:rPr>
          <w:rFonts w:ascii="Times New Roman" w:hAnsi="Times New Roman"/>
          <w:szCs w:val="22"/>
        </w:rPr>
        <w:t>p</w:t>
      </w:r>
      <w:r w:rsidRPr="00CA6C68">
        <w:rPr>
          <w:rFonts w:ascii="Times New Roman" w:hAnsi="Times New Roman"/>
          <w:szCs w:val="22"/>
        </w:rPr>
        <w:t xml:space="preserve">ractical </w:t>
      </w:r>
      <w:r>
        <w:rPr>
          <w:rFonts w:ascii="Times New Roman" w:hAnsi="Times New Roman"/>
          <w:szCs w:val="22"/>
        </w:rPr>
        <w:t>g</w:t>
      </w:r>
      <w:r w:rsidRPr="00CA6C68">
        <w:rPr>
          <w:rFonts w:ascii="Times New Roman" w:hAnsi="Times New Roman"/>
          <w:szCs w:val="22"/>
        </w:rPr>
        <w:t xml:space="preserve">uide </w:t>
      </w:r>
      <w:r>
        <w:rPr>
          <w:rFonts w:ascii="Times New Roman" w:hAnsi="Times New Roman"/>
          <w:szCs w:val="22"/>
        </w:rPr>
        <w:t>and its annexes</w:t>
      </w:r>
      <w:r w:rsidRPr="00CA6C68">
        <w:rPr>
          <w:rFonts w:ascii="Times New Roman" w:hAnsi="Times New Roman"/>
          <w:szCs w:val="22"/>
        </w:rPr>
        <w:t xml:space="preserve">, which can be downloaded from the following web page: </w:t>
      </w:r>
      <w:hyperlink r:id="rId8" w:history="1">
        <w:r w:rsidRPr="009F3276">
          <w:rPr>
            <w:rStyle w:val="Hyperlink"/>
            <w:rFonts w:ascii="Times New Roman" w:hAnsi="Times New Roman"/>
            <w:szCs w:val="22"/>
          </w:rPr>
          <w:t>http://ec.europa.eu/europeaid/prag/document.do</w:t>
        </w:r>
      </w:hyperlink>
      <w:r>
        <w:rPr>
          <w:rFonts w:ascii="Times New Roman" w:hAnsi="Times New Roman"/>
          <w:szCs w:val="22"/>
        </w:rPr>
        <w:t xml:space="preserve"> </w:t>
      </w:r>
    </w:p>
    <w:p w14:paraId="51385EC8" w14:textId="77777777" w:rsidR="00211037" w:rsidRDefault="00211037" w:rsidP="00211037">
      <w:pPr>
        <w:rPr>
          <w:rFonts w:ascii="Times New Roman" w:hAnsi="Times New Roman"/>
          <w:szCs w:val="22"/>
        </w:rPr>
      </w:pPr>
      <w:r w:rsidRPr="00CA6C68">
        <w:rPr>
          <w:rFonts w:ascii="Times New Roman" w:hAnsi="Times New Roman"/>
          <w:szCs w:val="22"/>
        </w:rPr>
        <w:t>We look f</w:t>
      </w:r>
      <w:r>
        <w:rPr>
          <w:rFonts w:ascii="Times New Roman" w:hAnsi="Times New Roman"/>
          <w:szCs w:val="22"/>
        </w:rPr>
        <w:t>orward to receiving your tender</w:t>
      </w:r>
      <w:r w:rsidRPr="00CA6C68">
        <w:rPr>
          <w:rFonts w:ascii="Times New Roman" w:hAnsi="Times New Roman"/>
          <w:szCs w:val="22"/>
        </w:rPr>
        <w:t xml:space="preserve"> </w:t>
      </w:r>
      <w:r w:rsidRPr="00FD6C51">
        <w:rPr>
          <w:rFonts w:ascii="Times New Roman" w:hAnsi="Times New Roman"/>
          <w:szCs w:val="22"/>
        </w:rPr>
        <w:t>which has to be sent</w:t>
      </w:r>
      <w:r>
        <w:rPr>
          <w:rFonts w:ascii="Times New Roman" w:hAnsi="Times New Roman"/>
          <w:szCs w:val="22"/>
        </w:rPr>
        <w:t xml:space="preserve"> </w:t>
      </w:r>
      <w:r w:rsidRPr="009E7BA8">
        <w:rPr>
          <w:rStyle w:val="Strong"/>
          <w:rFonts w:ascii="Times New Roman" w:hAnsi="Times New Roman"/>
          <w:szCs w:val="22"/>
        </w:rPr>
        <w:t>or hand delivered</w:t>
      </w:r>
      <w:r w:rsidRPr="00FD6C51">
        <w:rPr>
          <w:rFonts w:ascii="Times New Roman" w:hAnsi="Times New Roman"/>
          <w:szCs w:val="22"/>
        </w:rPr>
        <w:t xml:space="preserve"> no later than</w:t>
      </w:r>
      <w:r>
        <w:rPr>
          <w:rFonts w:ascii="Times New Roman" w:hAnsi="Times New Roman"/>
          <w:szCs w:val="22"/>
        </w:rPr>
        <w:t xml:space="preserve"> the submission deadline </w:t>
      </w:r>
      <w:r w:rsidRPr="00CA6C68">
        <w:rPr>
          <w:rFonts w:ascii="Times New Roman" w:hAnsi="Times New Roman"/>
          <w:szCs w:val="22"/>
        </w:rPr>
        <w:t xml:space="preserve">at the address specified in the </w:t>
      </w:r>
      <w:r>
        <w:rPr>
          <w:rFonts w:ascii="Times New Roman" w:hAnsi="Times New Roman"/>
          <w:szCs w:val="22"/>
        </w:rPr>
        <w:t>i</w:t>
      </w:r>
      <w:r w:rsidRPr="001A21CD">
        <w:rPr>
          <w:rFonts w:ascii="Times New Roman" w:hAnsi="Times New Roman"/>
          <w:szCs w:val="22"/>
        </w:rPr>
        <w:t>nstructions to tenderers</w:t>
      </w:r>
      <w:r>
        <w:rPr>
          <w:rFonts w:ascii="Times New Roman" w:hAnsi="Times New Roman"/>
          <w:szCs w:val="22"/>
        </w:rPr>
        <w:t>.</w:t>
      </w:r>
      <w:r w:rsidRPr="00CA6C68">
        <w:rPr>
          <w:rFonts w:ascii="Times New Roman" w:hAnsi="Times New Roman"/>
          <w:szCs w:val="22"/>
        </w:rPr>
        <w:t xml:space="preserve"> </w:t>
      </w:r>
    </w:p>
    <w:p w14:paraId="7A98EE27" w14:textId="77777777" w:rsidR="00211037" w:rsidRPr="00B25F15" w:rsidRDefault="00211037" w:rsidP="00211037">
      <w:pPr>
        <w:rPr>
          <w:rFonts w:ascii="Times New Roman" w:hAnsi="Times New Roman"/>
          <w:szCs w:val="22"/>
        </w:rPr>
      </w:pPr>
      <w:r w:rsidRPr="00B25F15">
        <w:rPr>
          <w:rFonts w:ascii="Times New Roman" w:hAnsi="Times New Roman"/>
          <w:szCs w:val="22"/>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7F543A8" w14:textId="77777777" w:rsidR="00211037" w:rsidRPr="00CA6C68" w:rsidRDefault="00211037" w:rsidP="00211037">
      <w:pPr>
        <w:rPr>
          <w:rFonts w:ascii="Times New Roman" w:hAnsi="Times New Roman"/>
          <w:szCs w:val="22"/>
        </w:rPr>
      </w:pPr>
      <w:r w:rsidRPr="00B25F15">
        <w:rPr>
          <w:rFonts w:ascii="Times New Roman" w:hAnsi="Times New Roman"/>
          <w:szCs w:val="22"/>
        </w:rPr>
        <w:t>If you decide not to submit a tender, we would be grateful if you could inform us in writing, stating the reasons for your decision.</w:t>
      </w:r>
    </w:p>
    <w:p w14:paraId="045F25CF" w14:textId="77777777" w:rsidR="00211037"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p>
    <w:p w14:paraId="3878D14F" w14:textId="773156AD" w:rsidR="003A404C" w:rsidRPr="0014218C"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r w:rsidRPr="00A1746F">
        <w:rPr>
          <w:rFonts w:ascii="Times New Roman" w:hAnsi="Times New Roman"/>
          <w:szCs w:val="22"/>
        </w:rPr>
        <w:t>Yours sincerely</w:t>
      </w:r>
      <w:r w:rsidRPr="00A1746F">
        <w:rPr>
          <w:rFonts w:ascii="Times New Roman" w:hAnsi="Times New Roman"/>
          <w:b/>
          <w:szCs w:val="22"/>
        </w:rPr>
        <w:t>,</w:t>
      </w:r>
    </w:p>
    <w:p w14:paraId="513A2255" w14:textId="77777777" w:rsidR="00211037" w:rsidRDefault="00211037"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rPr>
      </w:pPr>
    </w:p>
    <w:p w14:paraId="3D109768" w14:textId="0F28570A" w:rsidR="00EF17F3" w:rsidRPr="00BA6EE4" w:rsidRDefault="00F7433D"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lang w:val="sr-Latn-BA"/>
        </w:rPr>
      </w:pPr>
      <w:proofErr w:type="spellStart"/>
      <w:r>
        <w:rPr>
          <w:rFonts w:ascii="Times New Roman" w:hAnsi="Times New Roman"/>
          <w:b/>
          <w:szCs w:val="22"/>
        </w:rPr>
        <w:t>Prof.</w:t>
      </w:r>
      <w:proofErr w:type="spellEnd"/>
      <w:r>
        <w:rPr>
          <w:rFonts w:ascii="Times New Roman" w:hAnsi="Times New Roman"/>
          <w:b/>
          <w:szCs w:val="22"/>
        </w:rPr>
        <w:t xml:space="preserve"> </w:t>
      </w:r>
      <w:proofErr w:type="spellStart"/>
      <w:proofErr w:type="gramStart"/>
      <w:r>
        <w:rPr>
          <w:rFonts w:ascii="Times New Roman" w:hAnsi="Times New Roman"/>
          <w:b/>
          <w:szCs w:val="22"/>
        </w:rPr>
        <w:t>dr</w:t>
      </w:r>
      <w:proofErr w:type="spellEnd"/>
      <w:proofErr w:type="gramEnd"/>
      <w:r w:rsidR="00BA6EE4" w:rsidRPr="00BA6EE4">
        <w:rPr>
          <w:rFonts w:ascii="Times New Roman" w:hAnsi="Times New Roman"/>
          <w:b/>
          <w:szCs w:val="22"/>
        </w:rPr>
        <w:t xml:space="preserve"> </w:t>
      </w:r>
      <w:r>
        <w:rPr>
          <w:rFonts w:ascii="Times New Roman" w:hAnsi="Times New Roman"/>
          <w:b/>
          <w:szCs w:val="22"/>
        </w:rPr>
        <w:t xml:space="preserve">Vladimir </w:t>
      </w:r>
      <w:proofErr w:type="spellStart"/>
      <w:r>
        <w:rPr>
          <w:rFonts w:ascii="Times New Roman" w:hAnsi="Times New Roman"/>
          <w:b/>
          <w:szCs w:val="22"/>
        </w:rPr>
        <w:t>Petrovi</w:t>
      </w:r>
      <w:proofErr w:type="spellEnd"/>
      <w:r>
        <w:rPr>
          <w:rFonts w:ascii="Times New Roman" w:hAnsi="Times New Roman"/>
          <w:b/>
          <w:szCs w:val="22"/>
          <w:lang w:val="sr-Latn-BA"/>
        </w:rPr>
        <w:t>ć</w:t>
      </w:r>
      <w:r w:rsidR="00BA6EE4" w:rsidRPr="00BA6EE4">
        <w:rPr>
          <w:rFonts w:ascii="Times New Roman" w:hAnsi="Times New Roman"/>
          <w:b/>
          <w:szCs w:val="22"/>
          <w:lang w:val="sr-Latn-BA"/>
        </w:rPr>
        <w:t>,</w:t>
      </w:r>
      <w:r>
        <w:rPr>
          <w:rFonts w:ascii="Times New Roman" w:hAnsi="Times New Roman"/>
          <w:b/>
          <w:szCs w:val="22"/>
          <w:lang w:val="sr-Latn-BA"/>
        </w:rPr>
        <w:t xml:space="preserve"> Acting</w:t>
      </w:r>
      <w:r w:rsidR="00BA6EE4" w:rsidRPr="00BA6EE4">
        <w:rPr>
          <w:rFonts w:ascii="Times New Roman" w:hAnsi="Times New Roman"/>
          <w:b/>
          <w:szCs w:val="22"/>
          <w:lang w:val="sr-Latn-BA"/>
        </w:rPr>
        <w:t xml:space="preserve"> Director</w:t>
      </w:r>
      <w:bookmarkStart w:id="0" w:name="_GoBack"/>
      <w:bookmarkEnd w:id="0"/>
    </w:p>
    <w:sectPr w:rsidR="00EF17F3" w:rsidRPr="00BA6EE4" w:rsidSect="005B68AC">
      <w:footerReference w:type="default" r:id="rId9"/>
      <w:headerReference w:type="first" r:id="rId10"/>
      <w:footerReference w:type="first" r:id="rId11"/>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006A1" w14:textId="77777777" w:rsidR="00782363" w:rsidRDefault="00782363">
      <w:r>
        <w:separator/>
      </w:r>
    </w:p>
  </w:endnote>
  <w:endnote w:type="continuationSeparator" w:id="0">
    <w:p w14:paraId="22A9AAB4" w14:textId="77777777" w:rsidR="00782363" w:rsidRDefault="00782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8795" w14:textId="3D5DA515" w:rsidR="005D5B47" w:rsidRPr="00D7143F"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2</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2</w:t>
    </w:r>
    <w:r w:rsidRPr="00D7143F">
      <w:rPr>
        <w:rStyle w:val="PageNumber"/>
        <w:rFonts w:ascii="Times New Roman" w:hAnsi="Times New Roman"/>
        <w:b w:val="0"/>
      </w:rPr>
      <w:fldChar w:fldCharType="end"/>
    </w:r>
  </w:p>
  <w:p w14:paraId="291A44A9" w14:textId="76B25530" w:rsidR="005D5B47" w:rsidRPr="00013BD1"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001E4" w14:textId="49FC648A" w:rsidR="008A4AB3" w:rsidRPr="00453A77" w:rsidRDefault="008A4AB3"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1</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1</w:t>
    </w:r>
    <w:r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24080" w14:textId="77777777" w:rsidR="00782363" w:rsidRDefault="00782363">
      <w:r>
        <w:separator/>
      </w:r>
    </w:p>
  </w:footnote>
  <w:footnote w:type="continuationSeparator" w:id="0">
    <w:p w14:paraId="6CA8E631" w14:textId="77777777" w:rsidR="00782363" w:rsidRDefault="007823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08565" w14:textId="773DB345" w:rsidR="00453A77" w:rsidRDefault="00453A77">
    <w:pPr>
      <w:pStyle w:val="Header"/>
      <w:rPr>
        <w:noProof/>
        <w:lang w:val="hr-HR" w:eastAsia="hr-HR"/>
      </w:rPr>
    </w:pPr>
    <w:r w:rsidRPr="00291665">
      <w:rPr>
        <w:noProof/>
        <w:lang w:val="en-US" w:eastAsia="en-US"/>
      </w:rPr>
      <w:drawing>
        <wp:inline distT="0" distB="0" distL="0" distR="0" wp14:anchorId="15134E9D" wp14:editId="20BB89EB">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p w14:paraId="036AE68A" w14:textId="712568A0" w:rsidR="00240D6C" w:rsidRPr="00453A77" w:rsidRDefault="00240D6C" w:rsidP="00453A77">
    <w:pPr>
      <w:pStyle w:val="Header"/>
      <w:spacing w:before="0" w:after="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5"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6"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7"/>
  </w:num>
  <w:num w:numId="2">
    <w:abstractNumId w:val="6"/>
  </w:num>
  <w:num w:numId="3">
    <w:abstractNumId w:val="6"/>
  </w:num>
  <w:num w:numId="4">
    <w:abstractNumId w:val="6"/>
  </w:num>
  <w:num w:numId="5">
    <w:abstractNumId w:val="4"/>
  </w:num>
  <w:num w:numId="6">
    <w:abstractNumId w:val="5"/>
  </w:num>
  <w:num w:numId="7">
    <w:abstractNumId w:val="0"/>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0A06FE"/>
    <w:rsid w:val="00013BD1"/>
    <w:rsid w:val="00017F8B"/>
    <w:rsid w:val="000248FD"/>
    <w:rsid w:val="00026956"/>
    <w:rsid w:val="00031DA2"/>
    <w:rsid w:val="0003574B"/>
    <w:rsid w:val="00040468"/>
    <w:rsid w:val="00065886"/>
    <w:rsid w:val="000A06FE"/>
    <w:rsid w:val="000A78D6"/>
    <w:rsid w:val="000B03C7"/>
    <w:rsid w:val="000B39A5"/>
    <w:rsid w:val="000D4D06"/>
    <w:rsid w:val="00106CD0"/>
    <w:rsid w:val="0011281D"/>
    <w:rsid w:val="0012720C"/>
    <w:rsid w:val="0014218C"/>
    <w:rsid w:val="0015484C"/>
    <w:rsid w:val="001659B1"/>
    <w:rsid w:val="00183056"/>
    <w:rsid w:val="001E0ABC"/>
    <w:rsid w:val="001F1336"/>
    <w:rsid w:val="001F26E0"/>
    <w:rsid w:val="00201861"/>
    <w:rsid w:val="00204D96"/>
    <w:rsid w:val="00211037"/>
    <w:rsid w:val="002119AF"/>
    <w:rsid w:val="00215EBB"/>
    <w:rsid w:val="00240D6C"/>
    <w:rsid w:val="0025747D"/>
    <w:rsid w:val="00264DD5"/>
    <w:rsid w:val="002738E1"/>
    <w:rsid w:val="00291665"/>
    <w:rsid w:val="002C00B7"/>
    <w:rsid w:val="002C55A7"/>
    <w:rsid w:val="002D6D2C"/>
    <w:rsid w:val="002E3EFB"/>
    <w:rsid w:val="002F3BD8"/>
    <w:rsid w:val="00310DC1"/>
    <w:rsid w:val="00322A7E"/>
    <w:rsid w:val="00324644"/>
    <w:rsid w:val="0032707E"/>
    <w:rsid w:val="003431A8"/>
    <w:rsid w:val="00370F08"/>
    <w:rsid w:val="00382D44"/>
    <w:rsid w:val="003A404C"/>
    <w:rsid w:val="003B4A10"/>
    <w:rsid w:val="003D3BDF"/>
    <w:rsid w:val="003E3E49"/>
    <w:rsid w:val="004221C0"/>
    <w:rsid w:val="004346EE"/>
    <w:rsid w:val="00453A77"/>
    <w:rsid w:val="00471E72"/>
    <w:rsid w:val="004A1C78"/>
    <w:rsid w:val="004B6E69"/>
    <w:rsid w:val="00503937"/>
    <w:rsid w:val="00545F92"/>
    <w:rsid w:val="0057666F"/>
    <w:rsid w:val="005B68AC"/>
    <w:rsid w:val="005B7DAE"/>
    <w:rsid w:val="005D5338"/>
    <w:rsid w:val="005D55DB"/>
    <w:rsid w:val="005D59CA"/>
    <w:rsid w:val="005D5B47"/>
    <w:rsid w:val="005D6224"/>
    <w:rsid w:val="005D75B0"/>
    <w:rsid w:val="005E6082"/>
    <w:rsid w:val="006009BC"/>
    <w:rsid w:val="00602CC4"/>
    <w:rsid w:val="00617B4A"/>
    <w:rsid w:val="00621DC0"/>
    <w:rsid w:val="006254C0"/>
    <w:rsid w:val="006434F8"/>
    <w:rsid w:val="00652ED6"/>
    <w:rsid w:val="00670272"/>
    <w:rsid w:val="00670585"/>
    <w:rsid w:val="006A0509"/>
    <w:rsid w:val="006C7747"/>
    <w:rsid w:val="006D0B5A"/>
    <w:rsid w:val="006D5CBC"/>
    <w:rsid w:val="006E0DF3"/>
    <w:rsid w:val="006F7DC3"/>
    <w:rsid w:val="00705E7B"/>
    <w:rsid w:val="00710824"/>
    <w:rsid w:val="0071250E"/>
    <w:rsid w:val="00737B58"/>
    <w:rsid w:val="00741395"/>
    <w:rsid w:val="00767379"/>
    <w:rsid w:val="00782363"/>
    <w:rsid w:val="007B5A15"/>
    <w:rsid w:val="007B5C09"/>
    <w:rsid w:val="007D559E"/>
    <w:rsid w:val="00807CE2"/>
    <w:rsid w:val="00810FD3"/>
    <w:rsid w:val="00812011"/>
    <w:rsid w:val="00835656"/>
    <w:rsid w:val="00843C63"/>
    <w:rsid w:val="0084407B"/>
    <w:rsid w:val="00871DB1"/>
    <w:rsid w:val="00873336"/>
    <w:rsid w:val="00874D3F"/>
    <w:rsid w:val="00877172"/>
    <w:rsid w:val="00890284"/>
    <w:rsid w:val="00890A17"/>
    <w:rsid w:val="00892666"/>
    <w:rsid w:val="008A4AB3"/>
    <w:rsid w:val="008B6320"/>
    <w:rsid w:val="008E5769"/>
    <w:rsid w:val="008F487C"/>
    <w:rsid w:val="00911FD3"/>
    <w:rsid w:val="00961F10"/>
    <w:rsid w:val="00973A00"/>
    <w:rsid w:val="009758AB"/>
    <w:rsid w:val="009A3198"/>
    <w:rsid w:val="009E0AB6"/>
    <w:rsid w:val="009F56FF"/>
    <w:rsid w:val="00A26CC8"/>
    <w:rsid w:val="00A41A08"/>
    <w:rsid w:val="00A41DA1"/>
    <w:rsid w:val="00A54BF4"/>
    <w:rsid w:val="00A62A94"/>
    <w:rsid w:val="00A92BE2"/>
    <w:rsid w:val="00A949BA"/>
    <w:rsid w:val="00AA4925"/>
    <w:rsid w:val="00AB51F5"/>
    <w:rsid w:val="00AC3741"/>
    <w:rsid w:val="00AE01B6"/>
    <w:rsid w:val="00B24B60"/>
    <w:rsid w:val="00B33B1A"/>
    <w:rsid w:val="00B46228"/>
    <w:rsid w:val="00B6005F"/>
    <w:rsid w:val="00B779D1"/>
    <w:rsid w:val="00B95506"/>
    <w:rsid w:val="00B97FAA"/>
    <w:rsid w:val="00BA6EE4"/>
    <w:rsid w:val="00BC5B75"/>
    <w:rsid w:val="00BD3C21"/>
    <w:rsid w:val="00C03286"/>
    <w:rsid w:val="00C3329B"/>
    <w:rsid w:val="00C501F5"/>
    <w:rsid w:val="00C57DEB"/>
    <w:rsid w:val="00CA2CCD"/>
    <w:rsid w:val="00CA6633"/>
    <w:rsid w:val="00CB20B0"/>
    <w:rsid w:val="00CB4D10"/>
    <w:rsid w:val="00CC7314"/>
    <w:rsid w:val="00CD38E4"/>
    <w:rsid w:val="00CE1BBE"/>
    <w:rsid w:val="00CF243F"/>
    <w:rsid w:val="00D10E83"/>
    <w:rsid w:val="00D238AD"/>
    <w:rsid w:val="00D56D95"/>
    <w:rsid w:val="00D56F2F"/>
    <w:rsid w:val="00D7143F"/>
    <w:rsid w:val="00D84F72"/>
    <w:rsid w:val="00DA57B1"/>
    <w:rsid w:val="00DC14DE"/>
    <w:rsid w:val="00DE642E"/>
    <w:rsid w:val="00DE683F"/>
    <w:rsid w:val="00E059FA"/>
    <w:rsid w:val="00E20151"/>
    <w:rsid w:val="00E24493"/>
    <w:rsid w:val="00E24FAB"/>
    <w:rsid w:val="00E472B9"/>
    <w:rsid w:val="00E55EC4"/>
    <w:rsid w:val="00E610C9"/>
    <w:rsid w:val="00E9690A"/>
    <w:rsid w:val="00EF0DA0"/>
    <w:rsid w:val="00EF17F3"/>
    <w:rsid w:val="00F01DE0"/>
    <w:rsid w:val="00F2418F"/>
    <w:rsid w:val="00F41759"/>
    <w:rsid w:val="00F7433D"/>
    <w:rsid w:val="00FA673B"/>
    <w:rsid w:val="00FC2DDD"/>
    <w:rsid w:val="00FF05B8"/>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16A7C"/>
  <w15:chartTrackingRefBased/>
  <w15:docId w15:val="{BA9AA142-F85E-485A-84D0-8FC5A805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customStyle="1" w:styleId="Blockquote">
    <w:name w:val="Blockquote"/>
    <w:basedOn w:val="Normal"/>
    <w:rsid w:val="00240D6C"/>
    <w:pPr>
      <w:widowControl w:val="0"/>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00" w:after="100"/>
      <w:ind w:left="360" w:right="360"/>
      <w:jc w:val="left"/>
    </w:pPr>
    <w:rPr>
      <w:rFonts w:ascii="Times New Roman" w:hAnsi="Times New Roman"/>
      <w:sz w:val="24"/>
      <w:lang w:val="en-US" w:eastAsia="en-US"/>
    </w:rPr>
  </w:style>
  <w:style w:type="character" w:styleId="Emphasis">
    <w:name w:val="Emphasis"/>
    <w:qFormat/>
    <w:rsid w:val="00240D6C"/>
    <w:rPr>
      <w:rFonts w:cs="Times New Roman"/>
      <w:i/>
    </w:rPr>
  </w:style>
  <w:style w:type="character" w:styleId="Strong">
    <w:name w:val="Strong"/>
    <w:qFormat/>
    <w:rsid w:val="00240D6C"/>
    <w:rPr>
      <w:rFonts w:cs="Times New Roman"/>
      <w:b/>
    </w:rPr>
  </w:style>
  <w:style w:type="character" w:customStyle="1" w:styleId="WW-DefaultParagraphFont">
    <w:name w:val="WW-Default Paragraph Font"/>
    <w:rsid w:val="0045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2691">
      <w:bodyDiv w:val="1"/>
      <w:marLeft w:val="0"/>
      <w:marRight w:val="0"/>
      <w:marTop w:val="0"/>
      <w:marBottom w:val="0"/>
      <w:divBdr>
        <w:top w:val="none" w:sz="0" w:space="0" w:color="auto"/>
        <w:left w:val="none" w:sz="0" w:space="0" w:color="auto"/>
        <w:bottom w:val="none" w:sz="0" w:space="0" w:color="auto"/>
        <w:right w:val="none" w:sz="0" w:space="0" w:color="auto"/>
      </w:divBdr>
    </w:div>
    <w:div w:id="18210755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A4028-1767-4466-9F21-7AAED0EA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6</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Windows User</cp:lastModifiedBy>
  <cp:revision>4</cp:revision>
  <cp:lastPrinted>2012-09-25T12:35:00Z</cp:lastPrinted>
  <dcterms:created xsi:type="dcterms:W3CDTF">2021-09-07T08:41:00Z</dcterms:created>
  <dcterms:modified xsi:type="dcterms:W3CDTF">2021-10-01T12:17:00Z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